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5B5405" w:rsidRDefault="001A66AD">
      <w:pPr>
        <w:jc w:val="center"/>
        <w:rPr>
          <w:szCs w:val="24"/>
          <w:lang w:val="en-GB"/>
        </w:rPr>
      </w:pPr>
      <w:r>
        <w:rPr>
          <w:b/>
          <w:szCs w:val="22"/>
        </w:rPr>
        <w:t>Supervision</w:t>
      </w:r>
      <w:r w:rsidR="006F5FD0" w:rsidRPr="005B5405">
        <w:rPr>
          <w:rStyle w:val="Strong"/>
          <w:szCs w:val="24"/>
          <w:lang w:val="en-GB"/>
        </w:rPr>
        <w:br/>
      </w:r>
      <w:r w:rsidR="005B5405" w:rsidRPr="005B5405">
        <w:rPr>
          <w:rStyle w:val="Strong"/>
          <w:szCs w:val="24"/>
          <w:lang w:val="en-GB"/>
        </w:rPr>
        <w:t>Shtip, East region, North Macedonia</w:t>
      </w:r>
    </w:p>
    <w:p w:rsidR="00215403" w:rsidRPr="00E9047D" w:rsidRDefault="00215403" w:rsidP="005B5405">
      <w:pPr>
        <w:outlineLvl w:val="0"/>
        <w:rPr>
          <w:rStyle w:val="Strong"/>
          <w:b w:val="0"/>
          <w:sz w:val="22"/>
          <w:szCs w:val="22"/>
          <w:lang w:val="en-GB"/>
        </w:rPr>
      </w:pP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6920E1">
      <w:pPr>
        <w:pStyle w:val="Blockquote"/>
        <w:rPr>
          <w:i/>
          <w:sz w:val="22"/>
          <w:szCs w:val="22"/>
          <w:lang w:val="en-GB"/>
        </w:rPr>
      </w:pPr>
      <w:bookmarkStart w:id="0" w:name="_Hlk179790462"/>
      <w:r>
        <w:rPr>
          <w:bCs/>
          <w:smallCaps/>
          <w:szCs w:val="24"/>
        </w:rPr>
        <w:t>09-6895</w:t>
      </w:r>
      <w:r w:rsidR="008C0454" w:rsidRPr="00A26D5A">
        <w:rPr>
          <w:bCs/>
          <w:smallCaps/>
          <w:szCs w:val="24"/>
        </w:rPr>
        <w:t>/</w:t>
      </w:r>
      <w:r w:rsidR="008C0454" w:rsidRPr="00A26D5A">
        <w:rPr>
          <w:bCs/>
          <w:smallCaps/>
          <w:szCs w:val="24"/>
        </w:rPr>
        <w:softHyphen/>
      </w:r>
      <w:r w:rsidR="008C0454" w:rsidRPr="00A26D5A">
        <w:rPr>
          <w:bCs/>
          <w:smallCaps/>
          <w:szCs w:val="24"/>
        </w:rPr>
        <w:softHyphen/>
      </w:r>
      <w:r w:rsidR="008C0454" w:rsidRPr="00A26D5A">
        <w:rPr>
          <w:bCs/>
          <w:smallCaps/>
          <w:szCs w:val="24"/>
        </w:rPr>
        <w:softHyphen/>
      </w:r>
      <w:r w:rsidR="00725817">
        <w:rPr>
          <w:bCs/>
          <w:smallCaps/>
          <w:szCs w:val="24"/>
        </w:rPr>
        <w:t>2</w:t>
      </w:r>
      <w:r w:rsidR="008C0454" w:rsidRPr="00A26D5A">
        <w:rPr>
          <w:bCs/>
          <w:smallCaps/>
          <w:szCs w:val="24"/>
        </w:rPr>
        <w:t>, BGMK0300060/0</w:t>
      </w:r>
      <w:bookmarkEnd w:id="0"/>
      <w:r w:rsidR="00725817">
        <w:rPr>
          <w:bCs/>
          <w:smallCaps/>
          <w:szCs w:val="24"/>
        </w:rPr>
        <w:t>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F60220" w:rsidP="005B5405">
      <w:pPr>
        <w:pStyle w:val="Blockquote"/>
        <w:ind w:left="426"/>
        <w:jc w:val="both"/>
        <w:rPr>
          <w:sz w:val="22"/>
          <w:szCs w:val="22"/>
          <w:lang w:val="en-GB"/>
        </w:rPr>
      </w:pPr>
      <w:r w:rsidRPr="005B5405">
        <w:rPr>
          <w:sz w:val="22"/>
          <w:szCs w:val="22"/>
          <w:lang w:val="en-GB"/>
        </w:rPr>
        <w:t>Single 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5B5405" w:rsidRDefault="005B5405" w:rsidP="005B5405">
      <w:pPr>
        <w:ind w:left="426"/>
        <w:rPr>
          <w:snapToGrid/>
          <w:sz w:val="48"/>
          <w:lang w:val="mk-MK" w:eastAsia="mk-MK"/>
        </w:rPr>
      </w:pPr>
      <w:r>
        <w:t xml:space="preserve">Interreg VI-A Bulgaria-North Macedonia; </w:t>
      </w:r>
      <w:r w:rsidRPr="005B5405">
        <w:rPr>
          <w:lang w:val="en-GB"/>
        </w:rPr>
        <w:t>BGMK0300060</w:t>
      </w:r>
      <w:r>
        <w:rPr>
          <w:lang w:val="en-GB"/>
        </w:rPr>
        <w:t xml:space="preserve"> EcoScape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5B5405" w:rsidP="00502217">
      <w:pPr>
        <w:pStyle w:val="Blockquote"/>
        <w:jc w:val="both"/>
        <w:rPr>
          <w:sz w:val="22"/>
          <w:szCs w:val="22"/>
          <w:lang w:val="en-GB"/>
        </w:rPr>
      </w:pPr>
      <w:r>
        <w:rPr>
          <w:rStyle w:val="Emphasis"/>
          <w:i w:val="0"/>
          <w:sz w:val="22"/>
          <w:szCs w:val="22"/>
          <w:lang w:val="en-GB"/>
        </w:rPr>
        <w:t xml:space="preserve">BC 4 – external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5B5405" w:rsidP="005B5405">
      <w:pPr>
        <w:ind w:left="357" w:right="357"/>
        <w:jc w:val="both"/>
        <w:rPr>
          <w:rStyle w:val="Emphasis"/>
          <w:i w:val="0"/>
          <w:sz w:val="22"/>
          <w:szCs w:val="22"/>
          <w:lang w:val="en-GB"/>
        </w:rPr>
      </w:pPr>
      <w:r>
        <w:rPr>
          <w:rStyle w:val="Emphasis"/>
          <w:i w:val="0"/>
          <w:sz w:val="22"/>
          <w:szCs w:val="22"/>
          <w:lang w:val="en-GB"/>
        </w:rPr>
        <w:t>Municipality of Shtip</w:t>
      </w:r>
    </w:p>
    <w:p w:rsidR="006F5FD0" w:rsidRPr="00B33EE6" w:rsidRDefault="00AB0908">
      <w:pPr>
        <w:rPr>
          <w:sz w:val="22"/>
          <w:szCs w:val="22"/>
          <w:lang w:val="en-GB"/>
        </w:rPr>
      </w:pPr>
      <w:r w:rsidRPr="00AB0908">
        <w:rPr>
          <w:snapToGrid/>
          <w:sz w:val="22"/>
          <w:szCs w:val="22"/>
          <w:lang w:val="en-GB"/>
        </w:rPr>
        <w:pict>
          <v:line id="_x0000_s2051"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5B5405">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1A19DA" w:rsidRPr="001A66AD" w:rsidRDefault="001A19DA">
      <w:pPr>
        <w:pStyle w:val="Blockquote"/>
        <w:jc w:val="both"/>
        <w:rPr>
          <w:rStyle w:val="Emphasis"/>
          <w:i w:val="0"/>
          <w:iCs/>
          <w:color w:val="000000"/>
          <w:sz w:val="20"/>
          <w:lang w:val="en-GB"/>
        </w:rPr>
      </w:pPr>
      <w:r w:rsidRPr="001A66AD">
        <w:rPr>
          <w:rStyle w:val="Emphasis"/>
          <w:i w:val="0"/>
          <w:iCs/>
          <w:color w:val="000000"/>
          <w:sz w:val="22"/>
          <w:szCs w:val="22"/>
          <w:lang w:val="en-GB"/>
        </w:rPr>
        <w:t xml:space="preserve">The aim of the contract is to engage a </w:t>
      </w:r>
      <w:r w:rsidR="001A66AD" w:rsidRPr="001A66AD">
        <w:rPr>
          <w:rStyle w:val="Emphasis"/>
          <w:i w:val="0"/>
          <w:iCs/>
          <w:color w:val="000000"/>
          <w:sz w:val="22"/>
          <w:szCs w:val="22"/>
          <w:lang w:val="en-GB"/>
        </w:rPr>
        <w:t xml:space="preserve">Supervision expert </w:t>
      </w:r>
      <w:r w:rsidRPr="001A66AD">
        <w:rPr>
          <w:rStyle w:val="Emphasis"/>
          <w:i w:val="0"/>
          <w:iCs/>
          <w:color w:val="000000"/>
          <w:sz w:val="22"/>
          <w:szCs w:val="22"/>
          <w:lang w:val="en-GB"/>
        </w:rPr>
        <w:t xml:space="preserve">that would support Municipality of Shtip in implementing the </w:t>
      </w:r>
      <w:r w:rsidR="001A66AD" w:rsidRPr="001A66AD">
        <w:rPr>
          <w:rStyle w:val="Emphasis"/>
          <w:i w:val="0"/>
          <w:iCs/>
          <w:color w:val="000000"/>
          <w:sz w:val="22"/>
          <w:szCs w:val="22"/>
          <w:lang w:val="en-GB"/>
        </w:rPr>
        <w:t xml:space="preserve">works in the </w:t>
      </w:r>
      <w:r w:rsidRPr="001A66AD">
        <w:rPr>
          <w:rStyle w:val="Emphasis"/>
          <w:i w:val="0"/>
          <w:iCs/>
          <w:color w:val="000000"/>
          <w:sz w:val="22"/>
          <w:szCs w:val="22"/>
          <w:lang w:val="en-GB"/>
        </w:rPr>
        <w:t>Project “</w:t>
      </w:r>
      <w:r w:rsidRPr="001A66AD">
        <w:rPr>
          <w:sz w:val="22"/>
          <w:szCs w:val="22"/>
          <w:shd w:val="clear" w:color="auto" w:fill="FFFFFF"/>
        </w:rPr>
        <w:t>Transforming of urban sites with Green infrastructures</w:t>
      </w:r>
      <w:r w:rsidRPr="001A66AD">
        <w:rPr>
          <w:rStyle w:val="Emphasis"/>
          <w:i w:val="0"/>
          <w:iCs/>
          <w:color w:val="000000"/>
          <w:sz w:val="22"/>
          <w:szCs w:val="22"/>
          <w:lang w:val="en-GB"/>
        </w:rPr>
        <w:t xml:space="preserve">”. The </w:t>
      </w:r>
      <w:r w:rsidR="001A66AD" w:rsidRPr="001A66AD">
        <w:rPr>
          <w:rStyle w:val="Emphasis"/>
          <w:i w:val="0"/>
          <w:iCs/>
          <w:color w:val="000000"/>
          <w:sz w:val="22"/>
          <w:szCs w:val="22"/>
          <w:lang w:val="en-GB"/>
        </w:rPr>
        <w:t>Supervisor</w:t>
      </w:r>
      <w:r w:rsidRPr="001A66AD">
        <w:rPr>
          <w:rStyle w:val="Emphasis"/>
          <w:i w:val="0"/>
          <w:iCs/>
          <w:color w:val="000000"/>
          <w:sz w:val="22"/>
          <w:szCs w:val="22"/>
          <w:lang w:val="en-GB"/>
        </w:rPr>
        <w:t xml:space="preserve"> will be responsible for </w:t>
      </w:r>
      <w:r w:rsidR="001A66AD" w:rsidRPr="001A66AD">
        <w:rPr>
          <w:rStyle w:val="Emphasis"/>
          <w:i w:val="0"/>
          <w:iCs/>
          <w:color w:val="000000"/>
          <w:sz w:val="22"/>
          <w:szCs w:val="22"/>
          <w:lang w:val="en-GB"/>
        </w:rPr>
        <w:t xml:space="preserve">supervision of works </w:t>
      </w:r>
      <w:r w:rsidR="001A66AD" w:rsidRPr="001A66AD">
        <w:rPr>
          <w:sz w:val="22"/>
          <w:szCs w:val="22"/>
          <w:lang w:val="en-GB"/>
        </w:rPr>
        <w:t>for development of green infrastructure on three locations on the territory of the urban area of the Municipality of Shtip. The planned works include planting of tall deciduous trees, decorated with flower arrangements and low-stemmed decorative evergreen plants, construction of garden with cherry trees, flower pots and irrigation system which use a storm water through the building's gutters, arrangement of new green areas in the urban part of the city and the planting of low-stemmed evergreen trees, development of small pocket park in the urban part of the city, within the framework of which it is planned to green the space with new areas of grass, planting of high-stemmed deciduous trees, of the maple species, installation of pots etc</w:t>
      </w:r>
      <w:r w:rsidR="001A66AD" w:rsidRPr="001A66AD">
        <w:rPr>
          <w:sz w:val="20"/>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A16E56">
        <w:rPr>
          <w:rStyle w:val="Emphasis"/>
          <w:i w:val="0"/>
          <w:sz w:val="22"/>
          <w:szCs w:val="22"/>
          <w:lang w:val="en-GB"/>
        </w:rPr>
        <w:t>O</w:t>
      </w:r>
      <w:r w:rsidR="00DA0ABA" w:rsidRPr="00A16E56">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lastRenderedPageBreak/>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B33EE6" w:rsidRDefault="00971962" w:rsidP="00971962">
      <w:pPr>
        <w:pStyle w:val="Blockquote"/>
        <w:jc w:val="both"/>
        <w:rPr>
          <w:sz w:val="22"/>
          <w:szCs w:val="22"/>
          <w:highlight w:val="yellow"/>
          <w:lang w:val="en-GB"/>
        </w:rPr>
      </w:pPr>
      <w:r w:rsidRPr="00A16E56">
        <w:rPr>
          <w:sz w:val="22"/>
          <w:szCs w:val="22"/>
          <w:lang w:val="en-GB"/>
        </w:rPr>
        <w:t>EUR</w:t>
      </w:r>
      <w:r w:rsidR="0047761C">
        <w:rPr>
          <w:sz w:val="22"/>
          <w:szCs w:val="22"/>
          <w:lang w:val="en-GB"/>
        </w:rPr>
        <w:t xml:space="preserve"> </w:t>
      </w:r>
      <w:r w:rsidR="001A66AD">
        <w:rPr>
          <w:sz w:val="22"/>
          <w:szCs w:val="22"/>
          <w:lang w:val="en-GB"/>
        </w:rPr>
        <w:t>4</w:t>
      </w:r>
      <w:r w:rsidR="00A16E56">
        <w:rPr>
          <w:sz w:val="22"/>
          <w:szCs w:val="22"/>
          <w:lang w:val="en-GB"/>
        </w:rPr>
        <w:t>,</w:t>
      </w:r>
      <w:r w:rsidR="001A66AD">
        <w:rPr>
          <w:sz w:val="22"/>
          <w:szCs w:val="22"/>
          <w:lang w:val="en-GB"/>
        </w:rPr>
        <w:t>8</w:t>
      </w:r>
      <w:r w:rsidR="00A16E56">
        <w:rPr>
          <w:sz w:val="22"/>
          <w:szCs w:val="22"/>
          <w:lang w:val="en-GB"/>
        </w:rPr>
        <w:t>00.00</w:t>
      </w:r>
    </w:p>
    <w:p w:rsidR="006F5FD0" w:rsidRPr="00B33EE6" w:rsidRDefault="00AB0908">
      <w:pPr>
        <w:pStyle w:val="Blockquote"/>
        <w:jc w:val="both"/>
        <w:rPr>
          <w:sz w:val="22"/>
          <w:szCs w:val="22"/>
          <w:lang w:val="en-GB"/>
        </w:rPr>
      </w:pPr>
      <w:r w:rsidRPr="00AB0908">
        <w:rPr>
          <w:snapToGrid/>
          <w:sz w:val="22"/>
          <w:szCs w:val="22"/>
          <w:lang w:val="en-GB"/>
        </w:rPr>
        <w:pict>
          <v:line id="_x0000_s2052"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6E1BD0">
      <w:pPr>
        <w:pStyle w:val="FootnoteText"/>
        <w:ind w:firstLine="426"/>
        <w:rPr>
          <w:rStyle w:val="Strong"/>
          <w:sz w:val="22"/>
          <w:szCs w:val="22"/>
          <w:lang w:val="en-GB"/>
        </w:rPr>
      </w:pPr>
    </w:p>
    <w:p w:rsidR="00A16E56" w:rsidRPr="00D96888" w:rsidRDefault="00A16E56" w:rsidP="00A16E56">
      <w:pPr>
        <w:pStyle w:val="paragraph"/>
        <w:spacing w:before="0" w:beforeAutospacing="0" w:after="0" w:afterAutospacing="0"/>
        <w:ind w:left="426"/>
        <w:jc w:val="both"/>
        <w:textAlignment w:val="baseline"/>
        <w:rPr>
          <w:rFonts w:ascii="Segoe UI" w:hAnsi="Segoe UI" w:cs="Segoe UI"/>
          <w:sz w:val="22"/>
          <w:szCs w:val="22"/>
          <w:lang w:val="en-GB"/>
        </w:rPr>
      </w:pPr>
      <w:r w:rsidRPr="00D96888">
        <w:rPr>
          <w:iCs/>
          <w:sz w:val="22"/>
          <w:szCs w:val="22"/>
          <w:lang w:val="en-IE"/>
        </w:rPr>
        <w:t xml:space="preserve">The legal basis of this procedure is Regulation (EU) No 2021/1529 establishing the Instrument for Pre-accession Assistance (IPA III). </w:t>
      </w:r>
      <w:r w:rsidRPr="00D96888">
        <w:rPr>
          <w:iCs/>
          <w:lang w:val="en-IE"/>
        </w:rPr>
        <w:t>S</w:t>
      </w:r>
      <w:r w:rsidRPr="00D96888">
        <w:rPr>
          <w:rStyle w:val="normaltextrun"/>
          <w:sz w:val="22"/>
          <w:szCs w:val="22"/>
          <w:lang w:val="en-GB"/>
        </w:rPr>
        <w:t>ee Annex A2 of the practical guide.</w:t>
      </w:r>
    </w:p>
    <w:p w:rsidR="00B9793F" w:rsidRPr="00A16E56" w:rsidRDefault="00A16E56" w:rsidP="00A16E56">
      <w:pPr>
        <w:pStyle w:val="paragraph"/>
        <w:spacing w:before="0" w:beforeAutospacing="0" w:after="0" w:afterAutospacing="0"/>
        <w:ind w:left="426"/>
        <w:jc w:val="both"/>
        <w:textAlignment w:val="baseline"/>
        <w:rPr>
          <w:rStyle w:val="Strong"/>
          <w:b w:val="0"/>
          <w:iCs/>
          <w:sz w:val="22"/>
          <w:szCs w:val="22"/>
          <w:lang w:val="en-IE"/>
        </w:rPr>
      </w:pPr>
      <w:r w:rsidRPr="00D9688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10 of Regulation (EU) No </w:t>
      </w:r>
      <w:r>
        <w:rPr>
          <w:iCs/>
          <w:sz w:val="22"/>
          <w:szCs w:val="22"/>
          <w:lang w:val="en-IE"/>
        </w:rPr>
        <w:t>2021/1529</w:t>
      </w:r>
      <w:r w:rsidRPr="00D96888">
        <w:rPr>
          <w:iCs/>
          <w:sz w:val="22"/>
          <w:szCs w:val="22"/>
          <w:lang w:val="en-IE"/>
        </w:rPr>
        <w:t>  establishing the Instrument for Pre-accession Assistance (IPA III).</w:t>
      </w: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E1782A" w:rsidRPr="00A16E56" w:rsidRDefault="006F5FD0" w:rsidP="00A16E56">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E57280" w:rsidRDefault="006F5FD0" w:rsidP="00584BF4">
      <w:pPr>
        <w:ind w:left="709" w:hanging="349"/>
        <w:outlineLvl w:val="0"/>
        <w:rPr>
          <w:sz w:val="22"/>
          <w:szCs w:val="22"/>
          <w:lang w:val="mk-MK"/>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2624B5">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E57280">
        <w:rPr>
          <w:sz w:val="22"/>
          <w:szCs w:val="22"/>
          <w:lang w:val="mk-MK"/>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2624B5">
        <w:rPr>
          <w:sz w:val="22"/>
          <w:szCs w:val="22"/>
          <w:lang w:val="en-GB"/>
        </w:rPr>
        <w:t xml:space="preserve">listed </w:t>
      </w:r>
      <w:r w:rsidRPr="00B33EE6">
        <w:rPr>
          <w:sz w:val="22"/>
          <w:szCs w:val="22"/>
          <w:lang w:val="en-GB"/>
        </w:rPr>
        <w:t>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AB0908">
      <w:pPr>
        <w:keepNext/>
        <w:jc w:val="center"/>
        <w:rPr>
          <w:sz w:val="28"/>
          <w:szCs w:val="28"/>
          <w:lang w:val="en-GB"/>
        </w:rPr>
      </w:pPr>
      <w:r w:rsidRPr="00AB0908">
        <w:rPr>
          <w:snapToGrid/>
          <w:sz w:val="22"/>
          <w:szCs w:val="22"/>
          <w:lang w:val="en-GB"/>
        </w:rPr>
        <w:pict>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8F1E63" w:rsidP="00571687">
      <w:pPr>
        <w:pStyle w:val="Blockquote"/>
        <w:jc w:val="both"/>
        <w:rPr>
          <w:i/>
          <w:sz w:val="22"/>
          <w:szCs w:val="22"/>
          <w:lang w:val="en-GB"/>
        </w:rPr>
      </w:pPr>
      <w:r>
        <w:rPr>
          <w:rStyle w:val="Emphasis"/>
          <w:i w:val="0"/>
          <w:sz w:val="22"/>
          <w:szCs w:val="22"/>
          <w:lang w:val="en-GB"/>
        </w:rPr>
        <w:t>17</w:t>
      </w:r>
      <w:r w:rsidR="001A66AD">
        <w:rPr>
          <w:rStyle w:val="Emphasis"/>
          <w:i w:val="0"/>
          <w:sz w:val="22"/>
          <w:szCs w:val="22"/>
          <w:lang w:val="en-GB"/>
        </w:rPr>
        <w:t>.12.2024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1A66AD" w:rsidRDefault="001A66AD" w:rsidP="00571687">
      <w:pPr>
        <w:pStyle w:val="Blockquote"/>
        <w:jc w:val="both"/>
        <w:rPr>
          <w:iCs/>
          <w:sz w:val="22"/>
          <w:szCs w:val="22"/>
          <w:lang w:val="en-GB"/>
        </w:rPr>
      </w:pPr>
      <w:r w:rsidRPr="001A66AD">
        <w:rPr>
          <w:iCs/>
          <w:sz w:val="22"/>
          <w:szCs w:val="22"/>
          <w:lang w:val="en-GB"/>
        </w:rPr>
        <w:t>12 months</w:t>
      </w:r>
    </w:p>
    <w:p w:rsidR="006F5FD0" w:rsidRPr="00B33EE6" w:rsidRDefault="00AB0908">
      <w:pPr>
        <w:rPr>
          <w:sz w:val="22"/>
          <w:szCs w:val="22"/>
          <w:lang w:val="en-GB"/>
        </w:rPr>
      </w:pPr>
      <w:r w:rsidRPr="00AB0908">
        <w:rPr>
          <w:snapToGrid/>
          <w:sz w:val="22"/>
          <w:szCs w:val="22"/>
          <w:lang w:val="en-GB"/>
        </w:rPr>
        <w:pict>
          <v:line id="_x0000_s2054"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46752">
        <w:rPr>
          <w:sz w:val="22"/>
          <w:szCs w:val="22"/>
          <w:lang w:val="mk-MK"/>
        </w:rPr>
        <w:t xml:space="preserve"> </w:t>
      </w:r>
      <w:r w:rsidRPr="004916FF">
        <w:rPr>
          <w:sz w:val="22"/>
          <w:szCs w:val="22"/>
          <w:lang w:val="en-GB"/>
        </w:rPr>
        <w:t>shall not use previous experience which caused breach of contract and termination by a contracting authority as a reference for selection criteria.</w:t>
      </w:r>
    </w:p>
    <w:p w:rsidR="004916FF" w:rsidRPr="004916FF" w:rsidRDefault="004916FF" w:rsidP="004916FF">
      <w:pPr>
        <w:ind w:firstLine="414"/>
        <w:rPr>
          <w:sz w:val="22"/>
          <w:szCs w:val="22"/>
        </w:rPr>
      </w:pPr>
      <w:r w:rsidRPr="00A16E56">
        <w:rPr>
          <w:sz w:val="22"/>
          <w:szCs w:val="22"/>
        </w:rPr>
        <w:t>The selection criteria for each tenderer are as follows:</w:t>
      </w:r>
    </w:p>
    <w:p w:rsidR="004916FF" w:rsidRPr="006E1BD0" w:rsidRDefault="004916FF">
      <w:pPr>
        <w:pStyle w:val="Blockquote"/>
        <w:jc w:val="both"/>
        <w:rPr>
          <w:sz w:val="22"/>
          <w:szCs w:val="22"/>
        </w:rPr>
      </w:pPr>
    </w:p>
    <w:p w:rsidR="001A19DA" w:rsidRPr="00B62BB8" w:rsidRDefault="001A19DA" w:rsidP="001A19DA">
      <w:pPr>
        <w:pStyle w:val="Blockquote"/>
        <w:ind w:left="641" w:right="357" w:hanging="284"/>
        <w:jc w:val="both"/>
        <w:rPr>
          <w:sz w:val="22"/>
          <w:szCs w:val="22"/>
          <w:lang w:val="en-GB"/>
        </w:rPr>
      </w:pPr>
      <w:r w:rsidRPr="0031089D">
        <w:rPr>
          <w:b/>
          <w:sz w:val="22"/>
          <w:szCs w:val="22"/>
          <w:u w:val="single"/>
          <w:lang w:val="en-GB"/>
        </w:rPr>
        <w:t>1)</w:t>
      </w:r>
      <w:r w:rsidRPr="0031089D">
        <w:rPr>
          <w:b/>
          <w:sz w:val="22"/>
          <w:szCs w:val="22"/>
          <w:u w:val="single"/>
          <w:lang w:val="en-GB"/>
        </w:rPr>
        <w:tab/>
        <w:t xml:space="preserve">Economic </w:t>
      </w:r>
      <w:r w:rsidRPr="0042695E">
        <w:rPr>
          <w:b/>
          <w:sz w:val="22"/>
          <w:szCs w:val="22"/>
          <w:u w:val="single"/>
          <w:lang w:val="en-GB"/>
        </w:rPr>
        <w:t>and financial capacity of the tenderer</w:t>
      </w:r>
      <w:r w:rsidRPr="0042695E">
        <w:rPr>
          <w:b/>
          <w:sz w:val="22"/>
          <w:szCs w:val="22"/>
          <w:lang w:val="en-GB"/>
        </w:rPr>
        <w:t xml:space="preserve"> (</w:t>
      </w:r>
      <w:r w:rsidRPr="0042695E">
        <w:rPr>
          <w:sz w:val="22"/>
          <w:szCs w:val="22"/>
          <w:lang w:val="en-GB"/>
        </w:rPr>
        <w:t xml:space="preserve">based on item 3 of the tender form). In case of tenderer being a public body, equivalent information should be provided. The reference </w:t>
      </w:r>
      <w:r w:rsidRPr="0042695E">
        <w:rPr>
          <w:color w:val="000000"/>
          <w:sz w:val="22"/>
          <w:szCs w:val="22"/>
          <w:lang w:val="en-GB"/>
        </w:rPr>
        <w:t xml:space="preserve">period which will be taken into account will be the last three financial years for which accounts have </w:t>
      </w:r>
      <w:r w:rsidRPr="00B62BB8">
        <w:rPr>
          <w:color w:val="000000"/>
          <w:sz w:val="22"/>
          <w:szCs w:val="22"/>
          <w:lang w:val="en-GB"/>
        </w:rPr>
        <w:t>been closed.</w:t>
      </w:r>
    </w:p>
    <w:p w:rsidR="001A19DA" w:rsidRPr="00B62BB8" w:rsidRDefault="001A19DA" w:rsidP="00A95CBA">
      <w:pPr>
        <w:pStyle w:val="Blockquote"/>
        <w:ind w:left="709" w:right="357"/>
        <w:jc w:val="both"/>
        <w:rPr>
          <w:sz w:val="22"/>
          <w:szCs w:val="22"/>
          <w:lang w:val="en-GB"/>
        </w:rPr>
      </w:pPr>
      <w:bookmarkStart w:id="15" w:name="_Hlk160799813"/>
      <w:r w:rsidRPr="00B62BB8">
        <w:rPr>
          <w:sz w:val="22"/>
          <w:szCs w:val="22"/>
          <w:lang w:val="en-GB"/>
        </w:rPr>
        <w:t xml:space="preserve">a) </w:t>
      </w:r>
      <w:r w:rsidR="00445CD0" w:rsidRPr="00B62BB8">
        <w:rPr>
          <w:sz w:val="22"/>
          <w:szCs w:val="22"/>
        </w:rPr>
        <w:t>the average annual turnover of the candidate must be 5,000 EUR per year, within the last 3 years 2021, 2022 and 2023;</w:t>
      </w:r>
    </w:p>
    <w:p w:rsidR="001A19DA" w:rsidRPr="00B62BB8" w:rsidRDefault="001A19DA" w:rsidP="001A19DA">
      <w:pPr>
        <w:pStyle w:val="Blockquote"/>
        <w:ind w:left="641" w:right="357" w:hanging="284"/>
        <w:jc w:val="both"/>
        <w:rPr>
          <w:sz w:val="22"/>
          <w:szCs w:val="22"/>
        </w:rPr>
      </w:pPr>
      <w:r w:rsidRPr="00B62BB8">
        <w:rPr>
          <w:b/>
          <w:bCs/>
          <w:color w:val="000000"/>
          <w:sz w:val="22"/>
          <w:szCs w:val="22"/>
          <w:u w:val="single"/>
          <w:lang w:val="en-GB"/>
        </w:rPr>
        <w:t>2)</w:t>
      </w:r>
      <w:r w:rsidRPr="00B62BB8">
        <w:rPr>
          <w:b/>
          <w:bCs/>
          <w:color w:val="000000"/>
          <w:sz w:val="22"/>
          <w:szCs w:val="22"/>
          <w:u w:val="single"/>
          <w:lang w:val="en-GB"/>
        </w:rPr>
        <w:tab/>
        <w:t xml:space="preserve">Professional capacity of the tenderer </w:t>
      </w:r>
      <w:r w:rsidRPr="00B62BB8">
        <w:rPr>
          <w:color w:val="000000"/>
          <w:sz w:val="22"/>
          <w:szCs w:val="22"/>
          <w:lang w:val="en-GB"/>
        </w:rPr>
        <w:t>(based on items 4 of the tender form).</w:t>
      </w:r>
    </w:p>
    <w:bookmarkEnd w:id="15"/>
    <w:p w:rsidR="00445CD0" w:rsidRPr="00B62BB8" w:rsidRDefault="00445CD0" w:rsidP="001A19DA">
      <w:pPr>
        <w:widowControl/>
        <w:numPr>
          <w:ilvl w:val="0"/>
          <w:numId w:val="46"/>
        </w:numPr>
        <w:suppressAutoHyphens/>
        <w:autoSpaceDE w:val="0"/>
        <w:autoSpaceDN w:val="0"/>
        <w:adjustRightInd w:val="0"/>
        <w:spacing w:before="0" w:after="0"/>
        <w:rPr>
          <w:color w:val="000000"/>
          <w:sz w:val="22"/>
          <w:szCs w:val="22"/>
          <w:lang w:eastAsia="mk-MK"/>
        </w:rPr>
      </w:pPr>
      <w:r w:rsidRPr="00B62BB8">
        <w:rPr>
          <w:sz w:val="22"/>
          <w:szCs w:val="22"/>
        </w:rPr>
        <w:t xml:space="preserve">the consultant shall have a professional licence, certificate (or right), in accordance with the laws of the North Macedonia for the execution of the supervision of construction works; </w:t>
      </w:r>
    </w:p>
    <w:p w:rsidR="001A19DA" w:rsidRPr="00B62BB8" w:rsidRDefault="00445CD0" w:rsidP="001A19DA">
      <w:pPr>
        <w:widowControl/>
        <w:numPr>
          <w:ilvl w:val="0"/>
          <w:numId w:val="46"/>
        </w:numPr>
        <w:suppressAutoHyphens/>
        <w:autoSpaceDE w:val="0"/>
        <w:autoSpaceDN w:val="0"/>
        <w:adjustRightInd w:val="0"/>
        <w:spacing w:before="0" w:after="0"/>
        <w:rPr>
          <w:color w:val="000000"/>
          <w:sz w:val="22"/>
          <w:szCs w:val="22"/>
          <w:lang w:eastAsia="mk-MK"/>
        </w:rPr>
      </w:pPr>
      <w:r w:rsidRPr="00B62BB8">
        <w:rPr>
          <w:sz w:val="22"/>
          <w:szCs w:val="22"/>
        </w:rPr>
        <w:t>the consultant shall have at least one employee, i.e. engineer/architect with relevant licence currently working for applicant in fields related to this contract.</w:t>
      </w:r>
    </w:p>
    <w:p w:rsidR="001A19DA" w:rsidRPr="00B62BB8" w:rsidRDefault="001A19DA" w:rsidP="001A19DA">
      <w:pPr>
        <w:pStyle w:val="Blockquote"/>
        <w:ind w:left="1080" w:right="357"/>
        <w:jc w:val="both"/>
        <w:rPr>
          <w:sz w:val="22"/>
          <w:szCs w:val="22"/>
          <w:lang w:val="en-GB"/>
        </w:rPr>
      </w:pPr>
    </w:p>
    <w:p w:rsidR="001A19DA" w:rsidRPr="00B62BB8" w:rsidRDefault="001A19DA" w:rsidP="001A19DA">
      <w:pPr>
        <w:ind w:left="426"/>
        <w:rPr>
          <w:sz w:val="22"/>
          <w:szCs w:val="22"/>
        </w:rPr>
      </w:pPr>
      <w:r w:rsidRPr="00B62BB8">
        <w:rPr>
          <w:b/>
          <w:bCs/>
          <w:sz w:val="22"/>
          <w:szCs w:val="22"/>
          <w:u w:val="single"/>
          <w:lang w:val="en-GB"/>
        </w:rPr>
        <w:t>3)</w:t>
      </w:r>
      <w:r w:rsidRPr="00B62BB8">
        <w:rPr>
          <w:b/>
          <w:bCs/>
          <w:sz w:val="22"/>
          <w:szCs w:val="22"/>
          <w:u w:val="single"/>
          <w:lang w:val="en-GB"/>
        </w:rPr>
        <w:tab/>
      </w:r>
      <w:r w:rsidRPr="00B62BB8">
        <w:rPr>
          <w:b/>
          <w:bCs/>
          <w:sz w:val="22"/>
          <w:szCs w:val="22"/>
          <w:u w:val="single"/>
        </w:rPr>
        <w:t>Technical capacity of tenderer</w:t>
      </w:r>
      <w:r w:rsidRPr="00B62BB8">
        <w:rPr>
          <w:sz w:val="22"/>
          <w:szCs w:val="22"/>
        </w:rPr>
        <w:t xml:space="preserve"> (based on items 5 and 6 of the tender form). The reference period which will be taken into account will be the last three years preceding the submission deadline.</w:t>
      </w:r>
    </w:p>
    <w:p w:rsidR="001A19DA" w:rsidRPr="00B62BB8" w:rsidRDefault="001A19DA" w:rsidP="001A19DA">
      <w:pPr>
        <w:pStyle w:val="Blockquote"/>
        <w:numPr>
          <w:ilvl w:val="0"/>
          <w:numId w:val="47"/>
        </w:numPr>
        <w:suppressAutoHyphens/>
        <w:ind w:left="1134"/>
        <w:rPr>
          <w:sz w:val="22"/>
          <w:szCs w:val="22"/>
          <w:lang w:val="en-GB"/>
        </w:rPr>
      </w:pPr>
      <w:r w:rsidRPr="00B62BB8">
        <w:rPr>
          <w:sz w:val="22"/>
          <w:szCs w:val="22"/>
        </w:rPr>
        <w:t xml:space="preserve">the tenderer has worked on at least 1 (one) project in fields related to </w:t>
      </w:r>
      <w:r w:rsidR="00445CD0" w:rsidRPr="00B62BB8">
        <w:rPr>
          <w:sz w:val="22"/>
          <w:szCs w:val="22"/>
        </w:rPr>
        <w:t>supervision</w:t>
      </w:r>
      <w:r w:rsidRPr="00B62BB8">
        <w:rPr>
          <w:sz w:val="22"/>
          <w:szCs w:val="22"/>
        </w:rPr>
        <w:t xml:space="preserve"> in the past three years.</w:t>
      </w:r>
    </w:p>
    <w:p w:rsidR="00235A71" w:rsidRDefault="00235A71" w:rsidP="00E147D3">
      <w:pPr>
        <w:pStyle w:val="Blockquote"/>
        <w:spacing w:before="0"/>
        <w:ind w:left="720" w:right="357"/>
        <w:jc w:val="both"/>
        <w:rPr>
          <w:sz w:val="22"/>
          <w:szCs w:val="22"/>
          <w:lang w:val="es-ES_tradnl"/>
        </w:rPr>
      </w:pPr>
    </w:p>
    <w:p w:rsidR="001A19DA" w:rsidRDefault="001A19DA" w:rsidP="00E147D3">
      <w:pPr>
        <w:pStyle w:val="Blockquote"/>
        <w:spacing w:before="0"/>
        <w:ind w:left="720" w:right="357"/>
        <w:jc w:val="both"/>
        <w:rPr>
          <w:sz w:val="22"/>
          <w:szCs w:val="22"/>
          <w:lang w:val="es-ES_tradnl"/>
        </w:rPr>
      </w:pPr>
    </w:p>
    <w:p w:rsidR="001A19DA" w:rsidRDefault="001A19DA" w:rsidP="00E147D3">
      <w:pPr>
        <w:pStyle w:val="Blockquote"/>
        <w:spacing w:before="0"/>
        <w:ind w:left="720" w:right="357"/>
        <w:jc w:val="both"/>
        <w:rPr>
          <w:sz w:val="22"/>
          <w:szCs w:val="22"/>
          <w:lang w:val="es-ES_tradnl"/>
        </w:rPr>
      </w:pP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1A19DA" w:rsidRDefault="00F33539" w:rsidP="006E1BD0">
      <w:pPr>
        <w:pStyle w:val="Blockquote"/>
        <w:ind w:right="1"/>
        <w:jc w:val="both"/>
        <w:rPr>
          <w:sz w:val="22"/>
          <w:szCs w:val="22"/>
          <w:lang w:val="en-GB"/>
        </w:rPr>
      </w:pPr>
      <w:r w:rsidRPr="001A19DA">
        <w:rPr>
          <w:sz w:val="22"/>
          <w:szCs w:val="22"/>
          <w:lang w:val="en-GB"/>
        </w:rPr>
        <w:t>Best</w:t>
      </w:r>
      <w:r w:rsidR="00060001" w:rsidRPr="001A19DA">
        <w:rPr>
          <w:sz w:val="22"/>
          <w:szCs w:val="22"/>
          <w:lang w:val="en-GB"/>
        </w:rPr>
        <w:t xml:space="preserve"> price-quality </w:t>
      </w:r>
      <w:r w:rsidRPr="001A19DA">
        <w:rPr>
          <w:sz w:val="22"/>
          <w:szCs w:val="22"/>
          <w:lang w:val="en-GB"/>
        </w:rPr>
        <w:t>ratio.</w:t>
      </w:r>
    </w:p>
    <w:p w:rsidR="006F5FD0" w:rsidRPr="00B33EE6" w:rsidRDefault="00AB0908">
      <w:pPr>
        <w:rPr>
          <w:sz w:val="22"/>
          <w:szCs w:val="22"/>
          <w:lang w:val="en-GB"/>
        </w:rPr>
      </w:pPr>
      <w:r w:rsidRPr="00AB0908">
        <w:rPr>
          <w:snapToGrid/>
          <w:sz w:val="22"/>
          <w:szCs w:val="22"/>
          <w:lang w:val="en-GB"/>
        </w:rPr>
        <w:pict>
          <v:line id="_x0000_s2055"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E57280">
        <w:rPr>
          <w:sz w:val="22"/>
          <w:szCs w:val="22"/>
          <w:lang w:val="mk-MK"/>
        </w:rPr>
        <w:t xml:space="preserve"> </w:t>
      </w:r>
      <w:hyperlink r:id="rId11"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AB0908"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C8085A" w:rsidRDefault="00AF412E" w:rsidP="00BE5F29">
      <w:pPr>
        <w:widowControl/>
        <w:snapToGrid w:val="0"/>
        <w:spacing w:after="0"/>
        <w:ind w:left="360" w:right="360"/>
        <w:jc w:val="both"/>
        <w:rPr>
          <w:sz w:val="22"/>
          <w:szCs w:val="22"/>
          <w:lang w:val="en-GB"/>
        </w:rPr>
      </w:pPr>
      <w:r w:rsidRPr="00C8085A">
        <w:rPr>
          <w:sz w:val="22"/>
          <w:szCs w:val="22"/>
          <w:lang w:val="en-GB"/>
        </w:rPr>
        <w:t>Financial data to be provided by the candidate in the standard application form must be expressed in EUR. If applicable, where a candidate refers to amounts originally expressed in a different currency, the conversion to EUR shall be made in accordance with the Infor</w:t>
      </w:r>
      <w:r w:rsidR="00AE43D0">
        <w:rPr>
          <w:sz w:val="22"/>
          <w:szCs w:val="22"/>
          <w:lang w:val="mk-MK"/>
        </w:rPr>
        <w:t xml:space="preserve"> </w:t>
      </w:r>
      <w:r w:rsidRPr="00C8085A">
        <w:rPr>
          <w:sz w:val="22"/>
          <w:szCs w:val="22"/>
          <w:lang w:val="en-GB"/>
        </w:rPr>
        <w:t>Euro exchange rate of</w:t>
      </w:r>
      <w:r w:rsidR="00B62BB8">
        <w:rPr>
          <w:sz w:val="22"/>
          <w:szCs w:val="22"/>
          <w:lang w:val="en-GB"/>
        </w:rPr>
        <w:t>11</w:t>
      </w:r>
      <w:r w:rsidR="00DC71E5" w:rsidRPr="00C8085A">
        <w:rPr>
          <w:sz w:val="22"/>
          <w:szCs w:val="22"/>
          <w:lang w:val="en-GB"/>
        </w:rPr>
        <w:t>.2024</w:t>
      </w:r>
      <w:r w:rsidRPr="00C8085A">
        <w:rPr>
          <w:sz w:val="22"/>
          <w:szCs w:val="22"/>
          <w:lang w:val="en-GB"/>
        </w:rPr>
        <w:t xml:space="preserve">, which can be found at the following address: </w:t>
      </w:r>
      <w:hyperlink r:id="rId13" w:history="1">
        <w:r w:rsidRPr="00C8085A">
          <w:rPr>
            <w:rStyle w:val="Hyperlink"/>
            <w:sz w:val="22"/>
            <w:szCs w:val="22"/>
            <w:lang w:val="en-GB"/>
          </w:rPr>
          <w:t>http://ec.europa.eu/budget/graphs/inforeuro.html</w:t>
        </w:r>
      </w:hyperlink>
      <w:r w:rsidRPr="00C8085A">
        <w:rPr>
          <w:sz w:val="22"/>
          <w:szCs w:val="22"/>
          <w:lang w:val="en-GB"/>
        </w:rPr>
        <w:t>.</w:t>
      </w:r>
    </w:p>
    <w:p w:rsidR="007F6AA9" w:rsidRPr="00F9055E" w:rsidRDefault="007F6AA9" w:rsidP="00235A71">
      <w:pPr>
        <w:pStyle w:val="Blockquote"/>
        <w:jc w:val="both"/>
        <w:rPr>
          <w:sz w:val="22"/>
          <w:szCs w:val="22"/>
          <w:lang w:val="en-GB"/>
        </w:rPr>
      </w:pPr>
    </w:p>
    <w:sectPr w:rsidR="007F6AA9" w:rsidRPr="00F9055E" w:rsidSect="00E147D3">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E5A" w:rsidRDefault="006D7E5A">
      <w:r>
        <w:separator/>
      </w:r>
    </w:p>
  </w:endnote>
  <w:endnote w:type="continuationSeparator" w:id="1">
    <w:p w:rsidR="006D7E5A" w:rsidRDefault="006D7E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AB0908"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AB0908" w:rsidRPr="00B33EE6">
      <w:rPr>
        <w:rStyle w:val="PageNumber"/>
        <w:sz w:val="18"/>
        <w:szCs w:val="18"/>
        <w:lang w:val="en-GB"/>
      </w:rPr>
      <w:fldChar w:fldCharType="separate"/>
    </w:r>
    <w:r w:rsidR="006920E1">
      <w:rPr>
        <w:rStyle w:val="PageNumber"/>
        <w:noProof/>
        <w:sz w:val="18"/>
        <w:szCs w:val="18"/>
        <w:lang w:val="en-GB"/>
      </w:rPr>
      <w:t>1</w:t>
    </w:r>
    <w:r w:rsidR="00AB0908"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6920E1" w:rsidRPr="006920E1">
        <w:rPr>
          <w:rStyle w:val="PageNumber"/>
          <w:noProof/>
          <w:sz w:val="18"/>
          <w:szCs w:val="18"/>
          <w:lang w:val="en-GB"/>
        </w:rPr>
        <w:t>5</w:t>
      </w:r>
    </w:fldSimple>
  </w:p>
  <w:p w:rsidR="00EF0A8C" w:rsidRPr="00B33EE6" w:rsidRDefault="00AB0908"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E5A" w:rsidRDefault="006D7E5A">
      <w:r>
        <w:separator/>
      </w:r>
    </w:p>
  </w:footnote>
  <w:footnote w:type="continuationSeparator" w:id="1">
    <w:p w:rsidR="006D7E5A" w:rsidRDefault="006D7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4C143C"/>
    <w:multiLevelType w:val="multilevel"/>
    <w:tmpl w:val="FE4C42E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35">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19904FC0"/>
    <w:multiLevelType w:val="multilevel"/>
    <w:tmpl w:val="97C27528"/>
    <w:lvl w:ilvl="0">
      <w:start w:val="1"/>
      <w:numFmt w:val="lowerLetter"/>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6FD178DE"/>
    <w:multiLevelType w:val="hybridMultilevel"/>
    <w:tmpl w:val="79E860A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3"/>
  </w:num>
  <w:num w:numId="35">
    <w:abstractNumId w:val="36"/>
  </w:num>
  <w:num w:numId="36">
    <w:abstractNumId w:val="33"/>
  </w:num>
  <w:num w:numId="37">
    <w:abstractNumId w:val="39"/>
  </w:num>
  <w:num w:numId="38">
    <w:abstractNumId w:val="41"/>
  </w:num>
  <w:num w:numId="39">
    <w:abstractNumId w:val="45"/>
  </w:num>
  <w:num w:numId="40">
    <w:abstractNumId w:val="46"/>
  </w:num>
  <w:num w:numId="41">
    <w:abstractNumId w:val="42"/>
  </w:num>
  <w:num w:numId="42">
    <w:abstractNumId w:val="44"/>
  </w:num>
  <w:num w:numId="43">
    <w:abstractNumId w:val="40"/>
  </w:num>
  <w:num w:numId="44">
    <w:abstractNumId w:val="35"/>
  </w:num>
  <w:num w:numId="45">
    <w:abstractNumId w:val="47"/>
  </w:num>
  <w:num w:numId="46">
    <w:abstractNumId w:val="38"/>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704DD"/>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19DA"/>
    <w:rsid w:val="001A59BB"/>
    <w:rsid w:val="001A66AD"/>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24B5"/>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6752"/>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45514"/>
    <w:rsid w:val="00445CD0"/>
    <w:rsid w:val="00452ED8"/>
    <w:rsid w:val="0045494F"/>
    <w:rsid w:val="004567DF"/>
    <w:rsid w:val="00472630"/>
    <w:rsid w:val="00473883"/>
    <w:rsid w:val="00476D80"/>
    <w:rsid w:val="0047761C"/>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64"/>
    <w:rsid w:val="005A21DC"/>
    <w:rsid w:val="005B35A2"/>
    <w:rsid w:val="005B4F80"/>
    <w:rsid w:val="005B5405"/>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20E1"/>
    <w:rsid w:val="00697F82"/>
    <w:rsid w:val="006A0598"/>
    <w:rsid w:val="006A66DA"/>
    <w:rsid w:val="006A7394"/>
    <w:rsid w:val="006B2EDA"/>
    <w:rsid w:val="006B59B9"/>
    <w:rsid w:val="006C0EB6"/>
    <w:rsid w:val="006C0F37"/>
    <w:rsid w:val="006D330F"/>
    <w:rsid w:val="006D6080"/>
    <w:rsid w:val="006D7E5A"/>
    <w:rsid w:val="006E0C6A"/>
    <w:rsid w:val="006E1BD0"/>
    <w:rsid w:val="006E3377"/>
    <w:rsid w:val="006E625F"/>
    <w:rsid w:val="006F5FD0"/>
    <w:rsid w:val="006F7885"/>
    <w:rsid w:val="007046C8"/>
    <w:rsid w:val="00706E7C"/>
    <w:rsid w:val="00710A38"/>
    <w:rsid w:val="007121FB"/>
    <w:rsid w:val="007129D6"/>
    <w:rsid w:val="00712CB3"/>
    <w:rsid w:val="00715755"/>
    <w:rsid w:val="00725817"/>
    <w:rsid w:val="00731A9A"/>
    <w:rsid w:val="007471C5"/>
    <w:rsid w:val="00750FF8"/>
    <w:rsid w:val="00753FC2"/>
    <w:rsid w:val="00756C38"/>
    <w:rsid w:val="00761673"/>
    <w:rsid w:val="00761893"/>
    <w:rsid w:val="007652E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0454"/>
    <w:rsid w:val="008C3178"/>
    <w:rsid w:val="008C68A0"/>
    <w:rsid w:val="008D1243"/>
    <w:rsid w:val="008D3E45"/>
    <w:rsid w:val="008E2D12"/>
    <w:rsid w:val="008E6F95"/>
    <w:rsid w:val="008F1E63"/>
    <w:rsid w:val="008F294D"/>
    <w:rsid w:val="009055F3"/>
    <w:rsid w:val="009066B6"/>
    <w:rsid w:val="00907556"/>
    <w:rsid w:val="00913817"/>
    <w:rsid w:val="00925F7F"/>
    <w:rsid w:val="009260B8"/>
    <w:rsid w:val="0092731B"/>
    <w:rsid w:val="009317C0"/>
    <w:rsid w:val="00933735"/>
    <w:rsid w:val="009352F4"/>
    <w:rsid w:val="00940E1D"/>
    <w:rsid w:val="00942D97"/>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2B19"/>
    <w:rsid w:val="009B69BE"/>
    <w:rsid w:val="009C42C1"/>
    <w:rsid w:val="009E5BC1"/>
    <w:rsid w:val="009F0852"/>
    <w:rsid w:val="009F128B"/>
    <w:rsid w:val="009F12A5"/>
    <w:rsid w:val="009F5FB4"/>
    <w:rsid w:val="00A00BD5"/>
    <w:rsid w:val="00A021B5"/>
    <w:rsid w:val="00A02E6B"/>
    <w:rsid w:val="00A03055"/>
    <w:rsid w:val="00A046E7"/>
    <w:rsid w:val="00A04B00"/>
    <w:rsid w:val="00A11931"/>
    <w:rsid w:val="00A16E56"/>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5CBA"/>
    <w:rsid w:val="00A97B08"/>
    <w:rsid w:val="00AA5256"/>
    <w:rsid w:val="00AA7F22"/>
    <w:rsid w:val="00AB0908"/>
    <w:rsid w:val="00AB7F58"/>
    <w:rsid w:val="00AC0D0C"/>
    <w:rsid w:val="00AC4530"/>
    <w:rsid w:val="00AC7E0D"/>
    <w:rsid w:val="00AD1660"/>
    <w:rsid w:val="00AD1E4D"/>
    <w:rsid w:val="00AE1D8D"/>
    <w:rsid w:val="00AE43D0"/>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2BB8"/>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698F"/>
    <w:rsid w:val="00C0772E"/>
    <w:rsid w:val="00C147B2"/>
    <w:rsid w:val="00C171B6"/>
    <w:rsid w:val="00C2011B"/>
    <w:rsid w:val="00C2062A"/>
    <w:rsid w:val="00C30183"/>
    <w:rsid w:val="00C316FC"/>
    <w:rsid w:val="00C3644F"/>
    <w:rsid w:val="00C36666"/>
    <w:rsid w:val="00C43AAC"/>
    <w:rsid w:val="00C460D8"/>
    <w:rsid w:val="00C61B8C"/>
    <w:rsid w:val="00C712DE"/>
    <w:rsid w:val="00C8085A"/>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1E5"/>
    <w:rsid w:val="00DC753D"/>
    <w:rsid w:val="00DD0CD4"/>
    <w:rsid w:val="00DF04F0"/>
    <w:rsid w:val="00E147D3"/>
    <w:rsid w:val="00E1782A"/>
    <w:rsid w:val="00E17CCF"/>
    <w:rsid w:val="00E21BC3"/>
    <w:rsid w:val="00E23A94"/>
    <w:rsid w:val="00E30BB5"/>
    <w:rsid w:val="00E31447"/>
    <w:rsid w:val="00E422A2"/>
    <w:rsid w:val="00E44018"/>
    <w:rsid w:val="00E5220B"/>
    <w:rsid w:val="00E57280"/>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9519D"/>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42C1"/>
    <w:pPr>
      <w:widowControl w:val="0"/>
      <w:spacing w:before="100" w:after="100"/>
    </w:pPr>
    <w:rPr>
      <w:snapToGrid w:val="0"/>
      <w:sz w:val="24"/>
      <w:lang w:val="en-US" w:eastAsia="en-US"/>
    </w:rPr>
  </w:style>
  <w:style w:type="paragraph" w:styleId="Heading1">
    <w:name w:val="heading 1"/>
    <w:basedOn w:val="Normal"/>
    <w:next w:val="Normal"/>
    <w:link w:val="Heading1Char"/>
    <w:qFormat/>
    <w:rsid w:val="005B5405"/>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9C42C1"/>
    <w:pPr>
      <w:spacing w:before="0" w:after="0"/>
    </w:pPr>
  </w:style>
  <w:style w:type="paragraph" w:customStyle="1" w:styleId="DefinitionList">
    <w:name w:val="Definition List"/>
    <w:basedOn w:val="Normal"/>
    <w:next w:val="DefinitionTerm"/>
    <w:rsid w:val="009C42C1"/>
    <w:pPr>
      <w:spacing w:before="0" w:after="0"/>
      <w:ind w:left="360"/>
    </w:pPr>
  </w:style>
  <w:style w:type="character" w:customStyle="1" w:styleId="Definition">
    <w:name w:val="Definition"/>
    <w:rsid w:val="009C42C1"/>
    <w:rPr>
      <w:i/>
    </w:rPr>
  </w:style>
  <w:style w:type="paragraph" w:customStyle="1" w:styleId="H1">
    <w:name w:val="H1"/>
    <w:basedOn w:val="Normal"/>
    <w:next w:val="Normal"/>
    <w:rsid w:val="009C42C1"/>
    <w:pPr>
      <w:keepNext/>
      <w:outlineLvl w:val="1"/>
    </w:pPr>
    <w:rPr>
      <w:b/>
      <w:kern w:val="36"/>
      <w:sz w:val="48"/>
    </w:rPr>
  </w:style>
  <w:style w:type="paragraph" w:customStyle="1" w:styleId="H2">
    <w:name w:val="H2"/>
    <w:basedOn w:val="Normal"/>
    <w:next w:val="Normal"/>
    <w:rsid w:val="009C42C1"/>
    <w:pPr>
      <w:keepNext/>
      <w:outlineLvl w:val="2"/>
    </w:pPr>
    <w:rPr>
      <w:b/>
      <w:sz w:val="36"/>
    </w:rPr>
  </w:style>
  <w:style w:type="paragraph" w:customStyle="1" w:styleId="H3">
    <w:name w:val="H3"/>
    <w:basedOn w:val="Normal"/>
    <w:next w:val="Normal"/>
    <w:rsid w:val="009C42C1"/>
    <w:pPr>
      <w:keepNext/>
      <w:outlineLvl w:val="3"/>
    </w:pPr>
    <w:rPr>
      <w:b/>
      <w:sz w:val="28"/>
    </w:rPr>
  </w:style>
  <w:style w:type="paragraph" w:customStyle="1" w:styleId="H4">
    <w:name w:val="H4"/>
    <w:basedOn w:val="Normal"/>
    <w:next w:val="Normal"/>
    <w:rsid w:val="009C42C1"/>
    <w:pPr>
      <w:keepNext/>
      <w:outlineLvl w:val="4"/>
    </w:pPr>
    <w:rPr>
      <w:b/>
    </w:rPr>
  </w:style>
  <w:style w:type="paragraph" w:customStyle="1" w:styleId="H5">
    <w:name w:val="H5"/>
    <w:basedOn w:val="Normal"/>
    <w:next w:val="Normal"/>
    <w:rsid w:val="009C42C1"/>
    <w:pPr>
      <w:keepNext/>
      <w:outlineLvl w:val="5"/>
    </w:pPr>
    <w:rPr>
      <w:b/>
      <w:sz w:val="20"/>
    </w:rPr>
  </w:style>
  <w:style w:type="paragraph" w:customStyle="1" w:styleId="H6">
    <w:name w:val="H6"/>
    <w:basedOn w:val="Normal"/>
    <w:next w:val="Normal"/>
    <w:rsid w:val="009C42C1"/>
    <w:pPr>
      <w:keepNext/>
      <w:outlineLvl w:val="6"/>
    </w:pPr>
    <w:rPr>
      <w:b/>
      <w:sz w:val="16"/>
    </w:rPr>
  </w:style>
  <w:style w:type="paragraph" w:customStyle="1" w:styleId="Address">
    <w:name w:val="Address"/>
    <w:basedOn w:val="Normal"/>
    <w:next w:val="Normal"/>
    <w:rsid w:val="009C42C1"/>
    <w:pPr>
      <w:spacing w:before="0" w:after="0"/>
    </w:pPr>
    <w:rPr>
      <w:i/>
    </w:rPr>
  </w:style>
  <w:style w:type="paragraph" w:customStyle="1" w:styleId="Blockquote">
    <w:name w:val="Blockquote"/>
    <w:basedOn w:val="Normal"/>
    <w:qFormat/>
    <w:rsid w:val="009C42C1"/>
    <w:pPr>
      <w:ind w:left="360" w:right="360"/>
    </w:pPr>
  </w:style>
  <w:style w:type="character" w:customStyle="1" w:styleId="CITE">
    <w:name w:val="CITE"/>
    <w:rsid w:val="009C42C1"/>
    <w:rPr>
      <w:i/>
    </w:rPr>
  </w:style>
  <w:style w:type="character" w:customStyle="1" w:styleId="CODE">
    <w:name w:val="CODE"/>
    <w:rsid w:val="009C42C1"/>
    <w:rPr>
      <w:rFonts w:ascii="Courier New" w:hAnsi="Courier New"/>
      <w:sz w:val="20"/>
    </w:rPr>
  </w:style>
  <w:style w:type="character" w:styleId="Emphasis">
    <w:name w:val="Emphasis"/>
    <w:uiPriority w:val="20"/>
    <w:qFormat/>
    <w:rsid w:val="009C42C1"/>
    <w:rPr>
      <w:i/>
    </w:rPr>
  </w:style>
  <w:style w:type="character" w:styleId="Hyperlink">
    <w:name w:val="Hyperlink"/>
    <w:rsid w:val="009C42C1"/>
    <w:rPr>
      <w:color w:val="0000FF"/>
      <w:u w:val="single"/>
    </w:rPr>
  </w:style>
  <w:style w:type="character" w:styleId="FollowedHyperlink">
    <w:name w:val="FollowedHyperlink"/>
    <w:rsid w:val="009C42C1"/>
    <w:rPr>
      <w:color w:val="800080"/>
      <w:u w:val="single"/>
    </w:rPr>
  </w:style>
  <w:style w:type="character" w:customStyle="1" w:styleId="Keyboard">
    <w:name w:val="Keyboard"/>
    <w:rsid w:val="009C42C1"/>
    <w:rPr>
      <w:rFonts w:ascii="Courier New" w:hAnsi="Courier New"/>
      <w:b/>
      <w:sz w:val="20"/>
    </w:rPr>
  </w:style>
  <w:style w:type="paragraph" w:customStyle="1" w:styleId="Preformatted">
    <w:name w:val="Preformatted"/>
    <w:basedOn w:val="Normal"/>
    <w:rsid w:val="009C42C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9C42C1"/>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9C42C1"/>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9C42C1"/>
    <w:rPr>
      <w:rFonts w:ascii="Courier New" w:hAnsi="Courier New"/>
    </w:rPr>
  </w:style>
  <w:style w:type="character" w:styleId="Strong">
    <w:name w:val="Strong"/>
    <w:qFormat/>
    <w:rsid w:val="009C42C1"/>
    <w:rPr>
      <w:b/>
    </w:rPr>
  </w:style>
  <w:style w:type="character" w:customStyle="1" w:styleId="Typewriter">
    <w:name w:val="Typewriter"/>
    <w:rsid w:val="009C42C1"/>
    <w:rPr>
      <w:rFonts w:ascii="Courier New" w:hAnsi="Courier New"/>
      <w:sz w:val="20"/>
    </w:rPr>
  </w:style>
  <w:style w:type="character" w:customStyle="1" w:styleId="Variable">
    <w:name w:val="Variable"/>
    <w:rsid w:val="009C42C1"/>
    <w:rPr>
      <w:i/>
    </w:rPr>
  </w:style>
  <w:style w:type="character" w:customStyle="1" w:styleId="HTMLMarkup">
    <w:name w:val="HTML Markup"/>
    <w:rsid w:val="009C42C1"/>
    <w:rPr>
      <w:vanish/>
      <w:color w:val="FF0000"/>
    </w:rPr>
  </w:style>
  <w:style w:type="character" w:customStyle="1" w:styleId="Comment">
    <w:name w:val="Comment"/>
    <w:rsid w:val="009C42C1"/>
    <w:rPr>
      <w:vanish/>
    </w:rPr>
  </w:style>
  <w:style w:type="paragraph" w:styleId="DocumentMap">
    <w:name w:val="Document Map"/>
    <w:basedOn w:val="Normal"/>
    <w:semiHidden/>
    <w:rsid w:val="009C42C1"/>
    <w:pPr>
      <w:shd w:val="clear" w:color="auto" w:fill="000080"/>
    </w:pPr>
    <w:rPr>
      <w:rFonts w:ascii="Tahoma" w:hAnsi="Tahoma"/>
    </w:rPr>
  </w:style>
  <w:style w:type="paragraph" w:styleId="Header">
    <w:name w:val="header"/>
    <w:basedOn w:val="Normal"/>
    <w:rsid w:val="009C42C1"/>
    <w:pPr>
      <w:tabs>
        <w:tab w:val="center" w:pos="4320"/>
        <w:tab w:val="right" w:pos="8640"/>
      </w:tabs>
    </w:pPr>
  </w:style>
  <w:style w:type="paragraph" w:styleId="Footer">
    <w:name w:val="footer"/>
    <w:basedOn w:val="Normal"/>
    <w:link w:val="FooterChar"/>
    <w:rsid w:val="009C42C1"/>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uiPriority w:val="99"/>
    <w:rsid w:val="00D240C3"/>
    <w:pPr>
      <w:spacing w:before="0" w:after="0"/>
    </w:pPr>
    <w:rPr>
      <w:rFonts w:ascii="Tahoma" w:hAnsi="Tahoma" w:cs="Tahoma"/>
      <w:sz w:val="16"/>
      <w:szCs w:val="16"/>
    </w:rPr>
  </w:style>
  <w:style w:type="character" w:customStyle="1" w:styleId="BalloonTextChar">
    <w:name w:val="Balloon Text Char"/>
    <w:link w:val="BalloonText"/>
    <w:uiPriority w:val="99"/>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customStyle="1" w:styleId="Heading1Char">
    <w:name w:val="Heading 1 Char"/>
    <w:link w:val="Heading1"/>
    <w:rsid w:val="005B5405"/>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r="http://schemas.openxmlformats.org/officeDocument/2006/relationships" xmlns:w="http://schemas.openxmlformats.org/wordprocessingml/2006/main">
  <w:divs>
    <w:div w:id="27495068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203595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2.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3.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Pages>
  <Words>1481</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9910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ThinkCentre neo5</cp:lastModifiedBy>
  <cp:revision>48</cp:revision>
  <cp:lastPrinted>2016-05-31T08:36:00Z</cp:lastPrinted>
  <dcterms:created xsi:type="dcterms:W3CDTF">2020-04-15T15:51:00Z</dcterms:created>
  <dcterms:modified xsi:type="dcterms:W3CDTF">2024-11-18T07:15:00Z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